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68F7D2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C1523F" w:rsidRPr="00C1523F">
        <w:rPr>
          <w:rFonts w:cs="Calibri"/>
          <w:b/>
          <w:caps/>
          <w:kern w:val="28"/>
        </w:rPr>
        <w:t>POST/DYS/OR/GZ/00162/2026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F1F5809" w:rsidR="0041233E" w:rsidRDefault="005A442B" w:rsidP="00B95822">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F75436" w:rsidRPr="00F75436">
        <w:rPr>
          <w:rFonts w:ascii="Calibri" w:hAnsi="Calibri" w:cs="Arial"/>
          <w:b/>
          <w:i/>
          <w:snapToGrid w:val="0"/>
          <w:color w:val="000000"/>
          <w:sz w:val="22"/>
          <w:szCs w:val="22"/>
        </w:rPr>
        <w:t>Budowa przyłączy kablowych nN na obszarze działania Rejonu Energetycznego Sanok - 5 części (51 pozycji) "Pakiet nr XCIX”</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C12F35E" w:rsidR="00742C11" w:rsidRPr="00742C11" w:rsidRDefault="00742C11" w:rsidP="00A8557F">
      <w:pPr>
        <w:pStyle w:val="Nr"/>
      </w:pPr>
      <w:r w:rsidRPr="00742C11">
        <w:t xml:space="preserve">Część nr </w:t>
      </w:r>
      <w:r w:rsidR="0002753B">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2753B"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2753B"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2753B"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2753B"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DF2A8" w14:textId="77777777" w:rsidR="00DE278C" w:rsidRDefault="00DE278C" w:rsidP="004A302B">
      <w:pPr>
        <w:spacing w:line="240" w:lineRule="auto"/>
      </w:pPr>
      <w:r>
        <w:separator/>
      </w:r>
    </w:p>
  </w:endnote>
  <w:endnote w:type="continuationSeparator" w:id="0">
    <w:p w14:paraId="12B1F5B0" w14:textId="77777777" w:rsidR="00DE278C" w:rsidRDefault="00DE278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E9445" w14:textId="77777777" w:rsidR="00DE278C" w:rsidRDefault="00DE278C" w:rsidP="004A302B">
      <w:pPr>
        <w:spacing w:line="240" w:lineRule="auto"/>
      </w:pPr>
      <w:r>
        <w:separator/>
      </w:r>
    </w:p>
  </w:footnote>
  <w:footnote w:type="continuationSeparator" w:id="0">
    <w:p w14:paraId="742E1ADB" w14:textId="77777777" w:rsidR="00DE278C" w:rsidRDefault="00DE278C"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2753B"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2753B"/>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00F"/>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10F"/>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570"/>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A88"/>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3F3C"/>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2A2D"/>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23F"/>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AFD"/>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78C"/>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87D2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436"/>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0578c71a42ed3a15b3fcc2ed5d27c1fa</dmsv2SWPP2SumMD5>
    <dmsv2BaseMoved xmlns="http://schemas.microsoft.com/sharepoint/v3">false</dmsv2BaseMoved>
    <dmsv2BaseIsSensitive xmlns="http://schemas.microsoft.com/sharepoint/v3">true</dmsv2BaseIsSensitive>
    <dmsv2SWPP2IDSWPP2 xmlns="http://schemas.microsoft.com/sharepoint/v3">702491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24052134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JEUP5JKVCYQC-40426796-8029</_dlc_DocId>
    <_dlc_DocIdUrl xmlns="a19cb1c7-c5c7-46d4-85ae-d83685407bba">
      <Url>https://swpp2.dms.gkpge.pl/sites/41/_layouts/15/DocIdRedir.aspx?ID=JEUP5JKVCYQC-40426796-8029</Url>
      <Description>JEUP5JKVCYQC-40426796-8029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668208B-D3FE-4010-8AC9-1ED837F4B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4FF80B3-42B8-4410-B0B0-8EB3E3B1A4C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1162</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14</cp:revision>
  <cp:lastPrinted>2020-02-27T07:25:00Z</cp:lastPrinted>
  <dcterms:created xsi:type="dcterms:W3CDTF">2025-03-18T07:04:00Z</dcterms:created>
  <dcterms:modified xsi:type="dcterms:W3CDTF">2026-01-22T06:32:00Z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e9f196c5-5698-45db-a649-ecab8aa2b97c</vt:lpwstr>
  </property>
</Properties>
</file>